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0B0BD06C" w:rsidR="00863F2B" w:rsidRPr="00F3307C" w:rsidRDefault="00CC25F3">
      <w:pPr>
        <w:pStyle w:val="Nadpis1"/>
        <w:tabs>
          <w:tab w:val="left" w:pos="0"/>
        </w:tabs>
      </w:pPr>
      <w:r>
        <w:t>SEZNAM PŘÍLOH</w:t>
      </w:r>
    </w:p>
    <w:p w14:paraId="6645B9F9" w14:textId="141ABC96" w:rsidR="00863F2B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 xml:space="preserve">A - PRŮVODNÍ LIST </w:t>
      </w:r>
    </w:p>
    <w:p w14:paraId="0CB92EE3" w14:textId="60C18475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B - SOUHRNNÁ TECHNICKÁ</w:t>
      </w:r>
      <w:r>
        <w:rPr>
          <w:rFonts w:ascii="Arial" w:hAnsi="Arial"/>
          <w:sz w:val="24"/>
        </w:rPr>
        <w:t xml:space="preserve"> ZPRÁVA</w:t>
      </w:r>
      <w:r w:rsidRPr="00CC25F3">
        <w:rPr>
          <w:rFonts w:ascii="Arial" w:hAnsi="Arial"/>
          <w:sz w:val="24"/>
        </w:rPr>
        <w:t xml:space="preserve"> </w:t>
      </w:r>
    </w:p>
    <w:p w14:paraId="4B535149" w14:textId="77777777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</w:p>
    <w:p w14:paraId="115451B3" w14:textId="45A61F81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C.1 - SITUAČNÍ VÝKRES ŠIRŠÍCH VZTAHŮ</w:t>
      </w:r>
    </w:p>
    <w:p w14:paraId="307F8944" w14:textId="62E3AA93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C.2 - KATASTRÁLNÍ SITUAČNÍ VÝKRES</w:t>
      </w:r>
    </w:p>
    <w:p w14:paraId="33D78E48" w14:textId="2CAA7E7D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C.3.1 - KOORDINAČNÍ SITUAČNÍ VÝKRES - DÍL I</w:t>
      </w:r>
    </w:p>
    <w:p w14:paraId="1637B2F4" w14:textId="0B38B9E8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C.3.2 - KOORDINAČNÍ SITUAČNÍ VÝKRES - DÍL II</w:t>
      </w:r>
    </w:p>
    <w:p w14:paraId="3EA07B1B" w14:textId="40643679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C.3.3 - KOORDINAČNÍ SITUAČNÍ VÝKRES - DÍL III</w:t>
      </w:r>
    </w:p>
    <w:p w14:paraId="6174CD37" w14:textId="0C9805F2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C.3.4 - KOORDINAČNÍ SITUAČNÍ VÝKRES - DÍL IV</w:t>
      </w:r>
    </w:p>
    <w:p w14:paraId="1D7F34C4" w14:textId="77777777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</w:p>
    <w:p w14:paraId="05FC17A9" w14:textId="6190D6F7" w:rsidR="003A71CF" w:rsidRDefault="003A71CF" w:rsidP="00CC25F3">
      <w:pPr>
        <w:spacing w:line="360" w:lineRule="auto"/>
        <w:jc w:val="both"/>
        <w:rPr>
          <w:rFonts w:ascii="Arial" w:hAnsi="Arial"/>
          <w:sz w:val="24"/>
        </w:rPr>
      </w:pPr>
      <w:r w:rsidRPr="003A71CF">
        <w:rPr>
          <w:rFonts w:ascii="Arial" w:hAnsi="Arial"/>
          <w:sz w:val="24"/>
        </w:rPr>
        <w:t xml:space="preserve">D.1.1.1 - TECHNICKÁ </w:t>
      </w:r>
      <w:r>
        <w:rPr>
          <w:rFonts w:ascii="Arial" w:hAnsi="Arial"/>
          <w:sz w:val="24"/>
        </w:rPr>
        <w:t>ZPRÁVA</w:t>
      </w:r>
    </w:p>
    <w:p w14:paraId="188FC9AB" w14:textId="5568C1B5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D.1.1.3.1 - SO01 - PODÉLNÉ ŘEZY</w:t>
      </w:r>
    </w:p>
    <w:p w14:paraId="4BCBDD5B" w14:textId="02AFD859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D.1.1.3.2 - SO02 - PODÉLNÝ PROFIL</w:t>
      </w:r>
    </w:p>
    <w:p w14:paraId="6497355E" w14:textId="3D0AA98F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D.1.1.3.3 - SO02 - PRACOVNÍ PŘÍČNÉ ŘEZY PP1 - PP26</w:t>
      </w:r>
    </w:p>
    <w:p w14:paraId="6ED9C3BC" w14:textId="3E611F03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D.1.1.3.4 - SO02 - PRACOVNÍ PŘÍČNÉ ŘEZY PP27 - PP37</w:t>
      </w:r>
    </w:p>
    <w:p w14:paraId="3704340C" w14:textId="1DB199FC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D.1.1.3.5 - SO02 - VZOROVÉ PŘÍČNÉ ŘEZY</w:t>
      </w:r>
    </w:p>
    <w:p w14:paraId="0FBAF09F" w14:textId="77777777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</w:p>
    <w:p w14:paraId="5218FCC9" w14:textId="3562D8B2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E.1 - VYTYČOVACÍ VÝKRESY- DÍL I</w:t>
      </w:r>
    </w:p>
    <w:p w14:paraId="5EECD524" w14:textId="0D30D327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 w:rsidRPr="00CC25F3">
        <w:rPr>
          <w:rFonts w:ascii="Arial" w:hAnsi="Arial"/>
          <w:sz w:val="24"/>
        </w:rPr>
        <w:t>E.2 - VYTYČOVACÍ VÝKRESY- DÍL II</w:t>
      </w:r>
    </w:p>
    <w:p w14:paraId="074FE238" w14:textId="77777777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</w:p>
    <w:p w14:paraId="681A1F3C" w14:textId="04AD1BD9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p w14:paraId="4CC3A97C" w14:textId="1EA5D4B8" w:rsidR="00CC25F3" w:rsidRDefault="00CC25F3" w:rsidP="00CC25F3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POLOŽKOVÝ ROZPOČET STAVBY (pouze pro výtisk I)</w:t>
      </w:r>
    </w:p>
    <w:p w14:paraId="583F29A5" w14:textId="77777777" w:rsidR="00CC25F3" w:rsidRPr="00F3307C" w:rsidRDefault="00CC25F3" w:rsidP="00CC25F3">
      <w:pPr>
        <w:spacing w:line="360" w:lineRule="auto"/>
        <w:jc w:val="both"/>
        <w:rPr>
          <w:rFonts w:ascii="Arial" w:hAnsi="Arial"/>
          <w:sz w:val="24"/>
        </w:rPr>
      </w:pPr>
    </w:p>
    <w:sectPr w:rsidR="00CC25F3" w:rsidRPr="00F3307C" w:rsidSect="00EA2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141BB" w14:textId="77777777" w:rsidR="00F75343" w:rsidRDefault="00F75343">
      <w:r>
        <w:separator/>
      </w:r>
    </w:p>
  </w:endnote>
  <w:endnote w:type="continuationSeparator" w:id="0">
    <w:p w14:paraId="39A3BA49" w14:textId="77777777" w:rsidR="00F75343" w:rsidRDefault="00F7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B70F2" w14:textId="77777777" w:rsidR="002E3FFA" w:rsidRDefault="002E3F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A1A1C" w14:textId="77777777" w:rsidR="002E3FFA" w:rsidRDefault="002E3F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4696A" w14:textId="77777777" w:rsidR="00F75343" w:rsidRDefault="00F75343">
      <w:r>
        <w:separator/>
      </w:r>
    </w:p>
  </w:footnote>
  <w:footnote w:type="continuationSeparator" w:id="0">
    <w:p w14:paraId="3F35BD85" w14:textId="77777777" w:rsidR="00F75343" w:rsidRDefault="00F75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1BED2" w14:textId="77777777" w:rsidR="002E3FFA" w:rsidRDefault="002E3F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20C1BA15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</w:t>
    </w:r>
    <w:r w:rsidR="002E3FFA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D6994">
      <w:rPr>
        <w:i/>
      </w:rPr>
      <w:t xml:space="preserve">     </w:t>
    </w:r>
    <w:r w:rsidR="002E3FFA">
      <w:rPr>
        <w:i/>
      </w:rPr>
      <w:t xml:space="preserve">                 květen 2025</w:t>
    </w:r>
  </w:p>
  <w:p w14:paraId="5863EF22" w14:textId="05A65920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794144">
      <w:rPr>
        <w:rFonts w:ascii="Arial" w:hAnsi="Arial" w:cs="Arial"/>
      </w:rPr>
      <w:t>Nivnička, Úprava Nivničky, ř.km. 6,600-7,400, oprava opevnění a příčných objektů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4A8B6" w14:textId="77777777" w:rsidR="002E3FFA" w:rsidRDefault="002E3F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37576"/>
    <w:rsid w:val="00037815"/>
    <w:rsid w:val="00060386"/>
    <w:rsid w:val="00060DB0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13858"/>
    <w:rsid w:val="001269D0"/>
    <w:rsid w:val="0014363A"/>
    <w:rsid w:val="00165F5A"/>
    <w:rsid w:val="001667B5"/>
    <w:rsid w:val="001728DF"/>
    <w:rsid w:val="001B148A"/>
    <w:rsid w:val="001C72D7"/>
    <w:rsid w:val="001C7837"/>
    <w:rsid w:val="001E6C8E"/>
    <w:rsid w:val="001F2184"/>
    <w:rsid w:val="00207030"/>
    <w:rsid w:val="00215DDD"/>
    <w:rsid w:val="002207AB"/>
    <w:rsid w:val="002270BE"/>
    <w:rsid w:val="00255DD4"/>
    <w:rsid w:val="002756FF"/>
    <w:rsid w:val="002800BC"/>
    <w:rsid w:val="00281EF3"/>
    <w:rsid w:val="0028296D"/>
    <w:rsid w:val="00293850"/>
    <w:rsid w:val="002B2063"/>
    <w:rsid w:val="002B245D"/>
    <w:rsid w:val="002B355F"/>
    <w:rsid w:val="002C160F"/>
    <w:rsid w:val="002D0ACA"/>
    <w:rsid w:val="002D28E7"/>
    <w:rsid w:val="002D6994"/>
    <w:rsid w:val="002E04A5"/>
    <w:rsid w:val="002E3FFA"/>
    <w:rsid w:val="002E5CDB"/>
    <w:rsid w:val="002F797D"/>
    <w:rsid w:val="00307FEC"/>
    <w:rsid w:val="00323035"/>
    <w:rsid w:val="00323BA9"/>
    <w:rsid w:val="00331B87"/>
    <w:rsid w:val="003421ED"/>
    <w:rsid w:val="0036533A"/>
    <w:rsid w:val="00366AC0"/>
    <w:rsid w:val="0038232C"/>
    <w:rsid w:val="00392609"/>
    <w:rsid w:val="00393383"/>
    <w:rsid w:val="003936F9"/>
    <w:rsid w:val="003A2D27"/>
    <w:rsid w:val="003A71CF"/>
    <w:rsid w:val="003B269D"/>
    <w:rsid w:val="003E4C14"/>
    <w:rsid w:val="003F0736"/>
    <w:rsid w:val="00404713"/>
    <w:rsid w:val="00404F6B"/>
    <w:rsid w:val="004078FD"/>
    <w:rsid w:val="00413108"/>
    <w:rsid w:val="0041490C"/>
    <w:rsid w:val="00417117"/>
    <w:rsid w:val="0042354C"/>
    <w:rsid w:val="004242F8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13D9"/>
    <w:rsid w:val="004F7A98"/>
    <w:rsid w:val="00512EDE"/>
    <w:rsid w:val="00514859"/>
    <w:rsid w:val="00527521"/>
    <w:rsid w:val="0053335D"/>
    <w:rsid w:val="00537DC3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C0EF5"/>
    <w:rsid w:val="005E2FF3"/>
    <w:rsid w:val="005E47C4"/>
    <w:rsid w:val="005E61D1"/>
    <w:rsid w:val="005F55AF"/>
    <w:rsid w:val="005F65DD"/>
    <w:rsid w:val="00610391"/>
    <w:rsid w:val="006236F3"/>
    <w:rsid w:val="00630145"/>
    <w:rsid w:val="006316F6"/>
    <w:rsid w:val="00637531"/>
    <w:rsid w:val="0063758B"/>
    <w:rsid w:val="00641E08"/>
    <w:rsid w:val="006424AA"/>
    <w:rsid w:val="006569E7"/>
    <w:rsid w:val="00681259"/>
    <w:rsid w:val="006A1C29"/>
    <w:rsid w:val="006B4396"/>
    <w:rsid w:val="006B7FE5"/>
    <w:rsid w:val="006D4DB8"/>
    <w:rsid w:val="006F10AE"/>
    <w:rsid w:val="006F2388"/>
    <w:rsid w:val="006F3E7D"/>
    <w:rsid w:val="00714B36"/>
    <w:rsid w:val="0072097A"/>
    <w:rsid w:val="00722725"/>
    <w:rsid w:val="007247B4"/>
    <w:rsid w:val="00731179"/>
    <w:rsid w:val="007328DE"/>
    <w:rsid w:val="00735490"/>
    <w:rsid w:val="00751F87"/>
    <w:rsid w:val="00752CC2"/>
    <w:rsid w:val="00762F69"/>
    <w:rsid w:val="00767455"/>
    <w:rsid w:val="00772D5D"/>
    <w:rsid w:val="007828BF"/>
    <w:rsid w:val="0079109E"/>
    <w:rsid w:val="00794144"/>
    <w:rsid w:val="00795AD5"/>
    <w:rsid w:val="007A3910"/>
    <w:rsid w:val="007A4E03"/>
    <w:rsid w:val="007B33FF"/>
    <w:rsid w:val="007B63D2"/>
    <w:rsid w:val="007B6E76"/>
    <w:rsid w:val="007D6BDD"/>
    <w:rsid w:val="007F01BF"/>
    <w:rsid w:val="007F22F1"/>
    <w:rsid w:val="00817FF4"/>
    <w:rsid w:val="008327AC"/>
    <w:rsid w:val="00841D24"/>
    <w:rsid w:val="00841F95"/>
    <w:rsid w:val="00844533"/>
    <w:rsid w:val="00863F2B"/>
    <w:rsid w:val="008B1296"/>
    <w:rsid w:val="008B5149"/>
    <w:rsid w:val="008B74B6"/>
    <w:rsid w:val="008D176D"/>
    <w:rsid w:val="008F26A9"/>
    <w:rsid w:val="00904C99"/>
    <w:rsid w:val="00904D70"/>
    <w:rsid w:val="00916817"/>
    <w:rsid w:val="00921191"/>
    <w:rsid w:val="00942720"/>
    <w:rsid w:val="00950B1B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023D6"/>
    <w:rsid w:val="00A10AA6"/>
    <w:rsid w:val="00A160BD"/>
    <w:rsid w:val="00A2047A"/>
    <w:rsid w:val="00A320EC"/>
    <w:rsid w:val="00A43717"/>
    <w:rsid w:val="00A449AB"/>
    <w:rsid w:val="00A50423"/>
    <w:rsid w:val="00A54997"/>
    <w:rsid w:val="00A5559C"/>
    <w:rsid w:val="00A76471"/>
    <w:rsid w:val="00A76B0B"/>
    <w:rsid w:val="00A85176"/>
    <w:rsid w:val="00AB3754"/>
    <w:rsid w:val="00AC61D7"/>
    <w:rsid w:val="00AC705E"/>
    <w:rsid w:val="00AD11AF"/>
    <w:rsid w:val="00B13ADA"/>
    <w:rsid w:val="00B424A6"/>
    <w:rsid w:val="00B60F84"/>
    <w:rsid w:val="00B82B4B"/>
    <w:rsid w:val="00B93749"/>
    <w:rsid w:val="00BB11A9"/>
    <w:rsid w:val="00BE7325"/>
    <w:rsid w:val="00BF3316"/>
    <w:rsid w:val="00BF6CC9"/>
    <w:rsid w:val="00C028C5"/>
    <w:rsid w:val="00C03DD6"/>
    <w:rsid w:val="00C20B45"/>
    <w:rsid w:val="00C25A25"/>
    <w:rsid w:val="00C40E7C"/>
    <w:rsid w:val="00C47A2B"/>
    <w:rsid w:val="00C5440D"/>
    <w:rsid w:val="00C6427F"/>
    <w:rsid w:val="00C75788"/>
    <w:rsid w:val="00C878BC"/>
    <w:rsid w:val="00C90161"/>
    <w:rsid w:val="00C96A4A"/>
    <w:rsid w:val="00CB0A10"/>
    <w:rsid w:val="00CB6134"/>
    <w:rsid w:val="00CB69D6"/>
    <w:rsid w:val="00CB73C4"/>
    <w:rsid w:val="00CC25F3"/>
    <w:rsid w:val="00CD5A6F"/>
    <w:rsid w:val="00CE7F68"/>
    <w:rsid w:val="00CF3BE7"/>
    <w:rsid w:val="00CF4084"/>
    <w:rsid w:val="00CF65C5"/>
    <w:rsid w:val="00D05E86"/>
    <w:rsid w:val="00D1100F"/>
    <w:rsid w:val="00D120ED"/>
    <w:rsid w:val="00D13A98"/>
    <w:rsid w:val="00D25B8F"/>
    <w:rsid w:val="00D34652"/>
    <w:rsid w:val="00D5153B"/>
    <w:rsid w:val="00D51AE6"/>
    <w:rsid w:val="00D569EF"/>
    <w:rsid w:val="00D61C81"/>
    <w:rsid w:val="00D67FAE"/>
    <w:rsid w:val="00D84DD5"/>
    <w:rsid w:val="00D85389"/>
    <w:rsid w:val="00D93020"/>
    <w:rsid w:val="00D97EA1"/>
    <w:rsid w:val="00DB4404"/>
    <w:rsid w:val="00DD36BE"/>
    <w:rsid w:val="00DE5794"/>
    <w:rsid w:val="00DF4AA0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905D9"/>
    <w:rsid w:val="00EA238C"/>
    <w:rsid w:val="00EC517C"/>
    <w:rsid w:val="00EC598D"/>
    <w:rsid w:val="00ED7F12"/>
    <w:rsid w:val="00EF4CF7"/>
    <w:rsid w:val="00F03986"/>
    <w:rsid w:val="00F067F6"/>
    <w:rsid w:val="00F07075"/>
    <w:rsid w:val="00F23A24"/>
    <w:rsid w:val="00F24B89"/>
    <w:rsid w:val="00F3307C"/>
    <w:rsid w:val="00F3540A"/>
    <w:rsid w:val="00F43CF8"/>
    <w:rsid w:val="00F5416A"/>
    <w:rsid w:val="00F6284E"/>
    <w:rsid w:val="00F71FBF"/>
    <w:rsid w:val="00F75343"/>
    <w:rsid w:val="00F81211"/>
    <w:rsid w:val="00F85ED5"/>
    <w:rsid w:val="00FD22A4"/>
    <w:rsid w:val="00FD36C7"/>
    <w:rsid w:val="00FF0244"/>
    <w:rsid w:val="00FF1C03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709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4</cp:revision>
  <cp:lastPrinted>2025-03-04T16:25:00Z</cp:lastPrinted>
  <dcterms:created xsi:type="dcterms:W3CDTF">2025-06-07T12:38:00Z</dcterms:created>
  <dcterms:modified xsi:type="dcterms:W3CDTF">2025-06-07T12:47:00Z</dcterms:modified>
</cp:coreProperties>
</file>